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476D30" w14:textId="77777777" w:rsidR="00027897" w:rsidRPr="00735154" w:rsidRDefault="00027897" w:rsidP="00735154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>Załącznik nr 1</w:t>
      </w:r>
      <w:r w:rsidR="000C7607">
        <w:rPr>
          <w:rFonts w:cs="Arial"/>
          <w:b/>
        </w:rPr>
        <w:t xml:space="preserve"> do zapytania ofertowego nr </w:t>
      </w:r>
      <w:bookmarkStart w:id="0" w:name="_Hlk213262393"/>
      <w:r w:rsidR="000C7607">
        <w:rPr>
          <w:rFonts w:cs="Arial"/>
          <w:b/>
        </w:rPr>
        <w:t>1/KPO/25</w:t>
      </w:r>
      <w:bookmarkEnd w:id="0"/>
    </w:p>
    <w:p w14:paraId="3B34AE78" w14:textId="30618A34" w:rsidR="00027897" w:rsidRDefault="00027897" w:rsidP="00706E90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027897">
        <w:rPr>
          <w:rFonts w:cs="Arial"/>
          <w:b/>
          <w:sz w:val="28"/>
          <w:szCs w:val="28"/>
        </w:rPr>
        <w:t>FORMULARZ OFERTOWY</w:t>
      </w:r>
    </w:p>
    <w:p w14:paraId="775EE151" w14:textId="1B7EBD51" w:rsidR="004E4C30" w:rsidRDefault="004E4C30" w:rsidP="006C5767">
      <w:pPr>
        <w:spacing w:line="240" w:lineRule="auto"/>
        <w:rPr>
          <w:rFonts w:cs="Arial"/>
          <w:b/>
          <w:sz w:val="28"/>
          <w:szCs w:val="28"/>
        </w:rPr>
      </w:pPr>
      <w:bookmarkStart w:id="1" w:name="_Hlk213262186"/>
      <w:r>
        <w:rPr>
          <w:rFonts w:cs="Arial"/>
          <w:b/>
          <w:u w:val="single"/>
        </w:rPr>
        <w:t>Zamawiający:</w:t>
      </w:r>
    </w:p>
    <w:p w14:paraId="4E078977" w14:textId="77777777" w:rsidR="004E4C30" w:rsidRDefault="004E4C30" w:rsidP="006C5767">
      <w:pPr>
        <w:spacing w:line="240" w:lineRule="auto"/>
      </w:pPr>
      <w:r w:rsidRPr="004E4C30">
        <w:rPr>
          <w:rFonts w:cs="Arial"/>
          <w:b/>
          <w:sz w:val="28"/>
          <w:szCs w:val="28"/>
        </w:rPr>
        <w:t xml:space="preserve"> </w:t>
      </w:r>
      <w:r w:rsidRPr="004E4C30">
        <w:t xml:space="preserve">Start Akademia Kamil Moritz, </w:t>
      </w:r>
    </w:p>
    <w:p w14:paraId="654E323C" w14:textId="03EA10C7" w:rsidR="004E4C30" w:rsidRDefault="004E4C30" w:rsidP="006C5767">
      <w:pPr>
        <w:spacing w:line="240" w:lineRule="auto"/>
      </w:pPr>
      <w:r w:rsidRPr="004E4C30">
        <w:t>ul. Stokrotek 10</w:t>
      </w:r>
    </w:p>
    <w:p w14:paraId="3821DBB9" w14:textId="77777777" w:rsidR="004E4C30" w:rsidRDefault="004E4C30" w:rsidP="006C5767">
      <w:pPr>
        <w:spacing w:line="240" w:lineRule="auto"/>
      </w:pPr>
      <w:r w:rsidRPr="004E4C30">
        <w:t xml:space="preserve">41-605 Świętochłowice, </w:t>
      </w:r>
    </w:p>
    <w:p w14:paraId="437E9D24" w14:textId="6E21E4ED" w:rsidR="004E4C30" w:rsidRPr="004E4C30" w:rsidRDefault="004E4C30" w:rsidP="006C5767">
      <w:pPr>
        <w:spacing w:line="240" w:lineRule="auto"/>
      </w:pPr>
      <w:r>
        <w:t xml:space="preserve">NIP: </w:t>
      </w:r>
      <w:r w:rsidRPr="004E4C30">
        <w:t xml:space="preserve"> 6482724454</w:t>
      </w:r>
      <w:bookmarkEnd w:id="1"/>
    </w:p>
    <w:p w14:paraId="6F160357" w14:textId="6982ABB4" w:rsidR="00027897" w:rsidRDefault="00027897" w:rsidP="004E4C30">
      <w:pPr>
        <w:spacing w:line="360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 xml:space="preserve">Dane dotyczące </w:t>
      </w:r>
      <w:r w:rsidR="009E6AC1">
        <w:rPr>
          <w:rFonts w:cs="Arial"/>
          <w:b/>
          <w:u w:val="single"/>
        </w:rPr>
        <w:t>Wykonawcy</w:t>
      </w:r>
      <w:r>
        <w:rPr>
          <w:rFonts w:cs="Arial"/>
          <w:b/>
          <w:u w:val="single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027897" w14:paraId="76DB169C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8B00F7" w14:textId="77777777" w:rsidR="00027897" w:rsidRDefault="00027897" w:rsidP="00027897">
            <w:pPr>
              <w:pStyle w:val="Tekstpodstawowy"/>
              <w:rPr>
                <w:rFonts w:cs="Arial"/>
                <w:b/>
              </w:rPr>
            </w:pPr>
            <w:r>
              <w:rPr>
                <w:rFonts w:cs="Arial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0CDFD" w14:textId="77777777" w:rsidR="00027897" w:rsidRDefault="00027897" w:rsidP="00027897">
            <w:pPr>
              <w:pStyle w:val="Tekstpodstawowy"/>
              <w:snapToGrid w:val="0"/>
              <w:rPr>
                <w:rFonts w:cs="Arial"/>
                <w:b/>
              </w:rPr>
            </w:pPr>
          </w:p>
        </w:tc>
      </w:tr>
      <w:tr w:rsidR="00027897" w14:paraId="6766ED0F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FF4540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Siedziba/adres:</w:t>
            </w:r>
          </w:p>
          <w:p w14:paraId="55108C47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26C70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3467D1B4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A159B3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NIP</w:t>
            </w:r>
          </w:p>
          <w:p w14:paraId="32FB0E88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93D76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706E90" w14:paraId="5381E2B7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E4A735" w14:textId="77777777" w:rsidR="00706E90" w:rsidRDefault="00706E90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Dane osoby do kontaktów: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F544E" w14:textId="77777777" w:rsidR="00706E90" w:rsidRDefault="00706E90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30EE0A6B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E37107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Nr tel.</w:t>
            </w:r>
          </w:p>
          <w:p w14:paraId="0873FEA0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BF4DF" w14:textId="77777777" w:rsidR="00027897" w:rsidRPr="00F3545D" w:rsidRDefault="00027897" w:rsidP="00027897">
            <w:pPr>
              <w:pStyle w:val="Tekstpodstawowy"/>
              <w:snapToGrid w:val="0"/>
              <w:rPr>
                <w:rFonts w:cs="Arial"/>
                <w:b/>
                <w:bCs/>
              </w:rPr>
            </w:pPr>
          </w:p>
        </w:tc>
      </w:tr>
      <w:tr w:rsidR="00027897" w14:paraId="5CF803FC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28AEE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E-mail</w:t>
            </w:r>
          </w:p>
          <w:p w14:paraId="5D68A10E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772B3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</w:tbl>
    <w:p w14:paraId="6DB2BC23" w14:textId="77777777" w:rsidR="006D6EB6" w:rsidRDefault="006D6EB6" w:rsidP="006D6EB6">
      <w:pPr>
        <w:pStyle w:val="Bezodstpw"/>
        <w:spacing w:line="360" w:lineRule="auto"/>
        <w:jc w:val="both"/>
      </w:pPr>
    </w:p>
    <w:p w14:paraId="6C3B0FD6" w14:textId="20611228" w:rsidR="006D6EB6" w:rsidRPr="008E0729" w:rsidRDefault="006D6EB6" w:rsidP="006D6EB6">
      <w:pPr>
        <w:pStyle w:val="Bezodstpw"/>
        <w:spacing w:line="360" w:lineRule="auto"/>
        <w:jc w:val="both"/>
        <w:rPr>
          <w:rFonts w:cs="Aptos"/>
        </w:rPr>
      </w:pPr>
      <w:r w:rsidRPr="006D6EB6">
        <w:t>Przystępując do udziału w postępowaniu o udzielenie zamówienia zgodnie z opisem</w:t>
      </w:r>
      <w:r w:rsidR="008E0729">
        <w:t xml:space="preserve"> </w:t>
      </w:r>
      <w:r w:rsidRPr="006D6EB6">
        <w:t xml:space="preserve">przedmiotu zamówienia zawartym w Zapytaniu ofertowym </w:t>
      </w:r>
      <w:r w:rsidR="000C7607">
        <w:t xml:space="preserve">1/KPO/25 </w:t>
      </w:r>
      <w:r w:rsidR="008815C6" w:rsidRPr="00FA24AE">
        <w:t xml:space="preserve">z dnia </w:t>
      </w:r>
      <w:r w:rsidR="0038036A" w:rsidRPr="0038036A">
        <w:t>10.11.2025</w:t>
      </w:r>
      <w:r w:rsidR="008815C6" w:rsidRPr="00FA24AE">
        <w:t xml:space="preserve"> dotyczące</w:t>
      </w:r>
      <w:r>
        <w:t>go</w:t>
      </w:r>
      <w:r w:rsidR="000C7607">
        <w:rPr>
          <w:rFonts w:cs="Calibri"/>
          <w:b/>
        </w:rPr>
        <w:t xml:space="preserve"> </w:t>
      </w:r>
      <w:r>
        <w:rPr>
          <w:rFonts w:cs="Calibri"/>
          <w:b/>
        </w:rPr>
        <w:t>realizacji projektu</w:t>
      </w:r>
      <w:r w:rsidR="000C7607">
        <w:rPr>
          <w:b/>
          <w:bCs/>
          <w:i/>
          <w:iCs/>
        </w:rPr>
        <w:t xml:space="preserve"> </w:t>
      </w:r>
      <w:r w:rsidR="000C7607" w:rsidRPr="00E20A3C">
        <w:rPr>
          <w:rFonts w:cs="Aptos"/>
          <w:color w:val="000000"/>
        </w:rPr>
        <w:t xml:space="preserve">nr </w:t>
      </w:r>
      <w:r w:rsidR="000C7607" w:rsidRPr="00B868CE">
        <w:rPr>
          <w:rFonts w:cs="Calibri"/>
        </w:rPr>
        <w:t xml:space="preserve">KPOD.01.03-IW.01-C860/24-00 </w:t>
      </w:r>
      <w:r w:rsidR="000C7607">
        <w:rPr>
          <w:rFonts w:cs="Aptos"/>
        </w:rPr>
        <w:t xml:space="preserve">pn. </w:t>
      </w:r>
      <w:r w:rsidR="000C7607" w:rsidRPr="00B868CE">
        <w:rPr>
          <w:rFonts w:cs="Aptos"/>
          <w:bCs/>
        </w:rPr>
        <w:t>„Dywersyfikacja działalności firmy Start Akademia Kamil Moritz mająca na celu zwiększenie odporności na sytuacje kryzysowe”</w:t>
      </w:r>
      <w:r>
        <w:rPr>
          <w:rFonts w:cs="Aptos"/>
          <w:bCs/>
        </w:rPr>
        <w:t xml:space="preserve"> </w:t>
      </w:r>
      <w:r w:rsidRPr="006D6EB6">
        <w:rPr>
          <w:rFonts w:cs="Aptos"/>
          <w:bCs/>
        </w:rPr>
        <w:t xml:space="preserve"> </w:t>
      </w:r>
      <w:r w:rsidRPr="008E0729">
        <w:rPr>
          <w:rFonts w:cs="Aptos"/>
        </w:rPr>
        <w:t xml:space="preserve">w ramach inwestycji A1.2.1 Inwestycje dla przedsiębiorstw w produkty, usługi i kompetencje pracowników oraz kadry związane z dywersyfikacją działalności w ramach Krajowego Planu Odbudowy i Zwiększania Odporności (planu rozwojowego) </w:t>
      </w:r>
    </w:p>
    <w:p w14:paraId="37455792" w14:textId="30DB81B9" w:rsidR="006D6EB6" w:rsidRPr="006D6EB6" w:rsidRDefault="006D6EB6" w:rsidP="006D6EB6">
      <w:pPr>
        <w:pStyle w:val="Bezodstpw"/>
        <w:spacing w:line="36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t>działając w imieniu</w:t>
      </w:r>
    </w:p>
    <w:p w14:paraId="7A3D5F8A" w14:textId="77777777" w:rsidR="006D6EB6" w:rsidRPr="006D6EB6" w:rsidRDefault="006D6EB6" w:rsidP="006D6EB6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</w:p>
    <w:p w14:paraId="1F8739BB" w14:textId="77777777" w:rsidR="006D6EB6" w:rsidRPr="006D6EB6" w:rsidRDefault="006D6EB6" w:rsidP="006D6EB6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  <w:r w:rsidRPr="006D6EB6">
        <w:rPr>
          <w:rFonts w:cs="Aptos"/>
          <w:b/>
          <w:bCs/>
          <w:i/>
          <w:iCs/>
        </w:rPr>
        <w:t>………………………………………………………………………………………………..…………………………..</w:t>
      </w:r>
    </w:p>
    <w:p w14:paraId="21BE7382" w14:textId="77777777" w:rsidR="006D6EB6" w:rsidRPr="006D6EB6" w:rsidRDefault="006D6EB6" w:rsidP="006D6EB6">
      <w:pPr>
        <w:pStyle w:val="Bezodstpw"/>
        <w:spacing w:line="360" w:lineRule="auto"/>
        <w:jc w:val="both"/>
        <w:rPr>
          <w:rFonts w:cs="Aptos"/>
          <w:b/>
          <w:bCs/>
          <w:i/>
          <w:iCs/>
        </w:rPr>
      </w:pPr>
      <w:r w:rsidRPr="006D6EB6">
        <w:rPr>
          <w:rFonts w:cs="Aptos"/>
          <w:i/>
          <w:iCs/>
        </w:rPr>
        <w:t>zwana/y dalej jako: „Wykonawca</w:t>
      </w:r>
      <w:r w:rsidRPr="006D6EB6">
        <w:rPr>
          <w:rFonts w:cs="Aptos"/>
          <w:b/>
          <w:bCs/>
          <w:i/>
          <w:iCs/>
        </w:rPr>
        <w:t>”,</w:t>
      </w:r>
    </w:p>
    <w:p w14:paraId="4995C7E6" w14:textId="77777777" w:rsidR="006D6EB6" w:rsidRPr="006D6EB6" w:rsidRDefault="006D6EB6" w:rsidP="006D6EB6">
      <w:pPr>
        <w:pStyle w:val="Bezodstpw"/>
        <w:spacing w:line="36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t>Oświadczam, iż oferowany przedmiot zamówienia spełnia wszystkie minimalne wymogi zarówno pod względem wymiarów, użyteczności jak i wskazanego wyposażenia.</w:t>
      </w:r>
    </w:p>
    <w:p w14:paraId="4F78AAF4" w14:textId="12228CE3" w:rsidR="006D6EB6" w:rsidRPr="006D6EB6" w:rsidRDefault="006D6EB6" w:rsidP="006D6EB6">
      <w:pPr>
        <w:pStyle w:val="Bezodstpw"/>
        <w:spacing w:line="36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lastRenderedPageBreak/>
        <w:t>Do niniejszej oferty cenowej załączamy szczegółową specyfikację techniczną dotyczącą przedmiotu zamówienia</w:t>
      </w:r>
    </w:p>
    <w:p w14:paraId="78E2D968" w14:textId="77777777" w:rsidR="006D6EB6" w:rsidRDefault="006D6EB6" w:rsidP="006D6EB6">
      <w:pPr>
        <w:pStyle w:val="Bezodstpw"/>
        <w:spacing w:line="360" w:lineRule="auto"/>
        <w:jc w:val="both"/>
        <w:rPr>
          <w:rFonts w:cs="Aptos"/>
          <w:bCs/>
        </w:rPr>
      </w:pPr>
      <w:r w:rsidRPr="006D6EB6">
        <w:rPr>
          <w:rFonts w:cs="Aptos"/>
          <w:bCs/>
        </w:rPr>
        <w:t>Składam ofertę na wykonanie przedmiotu zamówienia w zakresie określonym w zapytaniu ofertowym:</w:t>
      </w:r>
    </w:p>
    <w:p w14:paraId="1F1AB88D" w14:textId="77777777" w:rsidR="006D6EB6" w:rsidRPr="006D6EB6" w:rsidRDefault="006D6EB6" w:rsidP="006D6EB6">
      <w:pPr>
        <w:pStyle w:val="Bezodstpw"/>
        <w:spacing w:line="360" w:lineRule="auto"/>
        <w:jc w:val="both"/>
        <w:rPr>
          <w:rFonts w:cs="Calibri"/>
          <w:b/>
          <w:bCs/>
          <w:i/>
          <w:iCs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88"/>
        <w:gridCol w:w="2635"/>
        <w:gridCol w:w="874"/>
        <w:gridCol w:w="1682"/>
        <w:gridCol w:w="1055"/>
        <w:gridCol w:w="1199"/>
        <w:gridCol w:w="1189"/>
      </w:tblGrid>
      <w:tr w:rsidR="007B7D98" w:rsidRPr="00D82434" w14:paraId="254E23B3" w14:textId="77777777" w:rsidTr="006D6EB6">
        <w:trPr>
          <w:trHeight w:val="115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BE2AD6" w14:textId="77777777" w:rsidR="007B7D98" w:rsidRPr="00CC1E92" w:rsidRDefault="00384EEC" w:rsidP="00DB6C92">
            <w:pPr>
              <w:spacing w:after="120"/>
              <w:jc w:val="center"/>
              <w:rPr>
                <w:rFonts w:cs="Calibri"/>
                <w:b/>
                <w:bCs/>
              </w:rPr>
            </w:pPr>
            <w:r w:rsidRPr="00CC1E92">
              <w:rPr>
                <w:rFonts w:cs="Calibri"/>
                <w:b/>
                <w:bCs/>
              </w:rPr>
              <w:t>Nr części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E4AF3" w14:textId="641F2875" w:rsidR="007B7D98" w:rsidRPr="00D82434" w:rsidRDefault="007B7D98" w:rsidP="00DB6C92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Nazwa usługi</w:t>
            </w:r>
            <w:r w:rsidR="006C0AF1">
              <w:rPr>
                <w:rFonts w:cs="Calibri"/>
                <w:b/>
                <w:bCs/>
              </w:rPr>
              <w:t>/towaru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E4C2E" w14:textId="77777777" w:rsidR="007B7D98" w:rsidRPr="00D82434" w:rsidRDefault="007B7D98" w:rsidP="00DB6C92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Ilość (szt.)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5CF2" w14:textId="77777777" w:rsidR="007B7D98" w:rsidRPr="00D82434" w:rsidRDefault="007B7D98" w:rsidP="00DB6C92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Cena jednostkowa netto (zł)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3A0C2" w14:textId="77777777" w:rsidR="007B7D98" w:rsidRPr="00D82434" w:rsidRDefault="007B7D98" w:rsidP="00DB6C92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 xml:space="preserve">Podatek VAT </w:t>
            </w:r>
            <w:r w:rsidRPr="00D82434">
              <w:rPr>
                <w:rFonts w:cs="Calibri"/>
                <w:b/>
                <w:bCs/>
              </w:rPr>
              <w:br/>
              <w:t>(zł)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FB3C" w14:textId="77777777" w:rsidR="007B7D98" w:rsidRPr="00D82434" w:rsidRDefault="007B7D98" w:rsidP="00DB6C92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Cena brutto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4EE96" w14:textId="77777777" w:rsidR="007B7D98" w:rsidRPr="00D82434" w:rsidRDefault="007B7D98" w:rsidP="00DB6C92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Wartość brutto</w:t>
            </w:r>
          </w:p>
          <w:p w14:paraId="56F1B666" w14:textId="77777777" w:rsidR="007B7D98" w:rsidRPr="00D82434" w:rsidRDefault="007B7D98" w:rsidP="00DB6C92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(3 x 6)</w:t>
            </w:r>
          </w:p>
          <w:p w14:paraId="11EF52F4" w14:textId="77777777" w:rsidR="007B7D98" w:rsidRPr="00D82434" w:rsidRDefault="007B7D98" w:rsidP="00DB6C92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(zł)</w:t>
            </w:r>
          </w:p>
        </w:tc>
      </w:tr>
      <w:tr w:rsidR="007B7D98" w:rsidRPr="00D82434" w14:paraId="32FB7B11" w14:textId="77777777" w:rsidTr="006D6EB6">
        <w:trPr>
          <w:trHeight w:val="115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BC4153" w14:textId="77777777" w:rsidR="007B7D98" w:rsidRPr="00CC1E92" w:rsidRDefault="007120CD" w:rsidP="00DB6C92">
            <w:pPr>
              <w:spacing w:after="120"/>
              <w:jc w:val="center"/>
              <w:rPr>
                <w:rFonts w:cs="Calibri"/>
                <w:b/>
                <w:bCs/>
              </w:rPr>
            </w:pPr>
            <w:r w:rsidRPr="00CC1E92">
              <w:rPr>
                <w:rFonts w:cs="Calibri"/>
                <w:b/>
                <w:bCs/>
              </w:rPr>
              <w:t>1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2E8F0" w14:textId="77777777" w:rsidR="007B7D98" w:rsidRPr="00D82434" w:rsidRDefault="007B7D98" w:rsidP="00DB6C92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2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2C95" w14:textId="77777777" w:rsidR="007B7D98" w:rsidRPr="00D82434" w:rsidRDefault="007B7D98" w:rsidP="00DB6C92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3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3177" w14:textId="77777777" w:rsidR="007B7D98" w:rsidRPr="00D82434" w:rsidRDefault="007B7D98" w:rsidP="00DB6C92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4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53D5" w14:textId="77777777" w:rsidR="007B7D98" w:rsidRPr="00D82434" w:rsidRDefault="007B7D98" w:rsidP="00DB6C92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5</w:t>
            </w: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8F5A8" w14:textId="77777777" w:rsidR="007B7D98" w:rsidRPr="00D82434" w:rsidRDefault="007B7D98" w:rsidP="00DB6C92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6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521B8" w14:textId="77777777" w:rsidR="007B7D98" w:rsidRPr="00D82434" w:rsidRDefault="007B7D98" w:rsidP="00DB6C92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  <w:r w:rsidRPr="00D82434">
              <w:rPr>
                <w:rFonts w:cs="Calibri"/>
                <w:b/>
                <w:bCs/>
              </w:rPr>
              <w:t>7</w:t>
            </w:r>
          </w:p>
        </w:tc>
      </w:tr>
      <w:tr w:rsidR="00C95D92" w:rsidRPr="00D82434" w14:paraId="6AC172F3" w14:textId="77777777" w:rsidTr="006D6EB6">
        <w:trPr>
          <w:trHeight w:val="103"/>
        </w:trPr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AD123D" w14:textId="77777777" w:rsidR="00C95D92" w:rsidRPr="00371788" w:rsidRDefault="00371788" w:rsidP="00371788">
            <w:pPr>
              <w:spacing w:after="120"/>
              <w:ind w:left="284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B0E9" w14:textId="77777777" w:rsidR="00C95D92" w:rsidRDefault="00371788" w:rsidP="00371788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 w:rsidRPr="00E20A3C">
              <w:t xml:space="preserve">Bieżnie </w:t>
            </w:r>
            <w:r>
              <w:t>elektryczna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CB323" w14:textId="77777777" w:rsidR="00C95D92" w:rsidRDefault="00371788" w:rsidP="00C95D92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t>6</w:t>
            </w:r>
            <w:r w:rsidR="00C95D92" w:rsidRPr="0017342D">
              <w:rPr>
                <w:rFonts w:cs="Calibri"/>
              </w:rPr>
              <w:t xml:space="preserve"> szt. 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10D0C" w14:textId="77777777" w:rsidR="00C95D92" w:rsidRPr="00D82434" w:rsidRDefault="00C95D92" w:rsidP="00C95D92">
            <w:pPr>
              <w:snapToGrid w:val="0"/>
              <w:spacing w:after="120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E5C35" w14:textId="77777777" w:rsidR="00C95D92" w:rsidRPr="00D82434" w:rsidRDefault="00C95D92" w:rsidP="00C95D92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6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3FE5F" w14:textId="77777777" w:rsidR="00C95D92" w:rsidRPr="00D82434" w:rsidRDefault="00C95D92" w:rsidP="00C95D92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674C" w14:textId="77777777" w:rsidR="00C95D92" w:rsidRPr="00D82434" w:rsidRDefault="00C95D92" w:rsidP="00C95D92">
            <w:pPr>
              <w:snapToGrid w:val="0"/>
              <w:spacing w:after="120"/>
              <w:jc w:val="center"/>
              <w:rPr>
                <w:rFonts w:cs="Calibri"/>
              </w:rPr>
            </w:pPr>
          </w:p>
        </w:tc>
      </w:tr>
    </w:tbl>
    <w:p w14:paraId="6E9C4C18" w14:textId="77777777" w:rsidR="006C0AF1" w:rsidRDefault="006C0AF1" w:rsidP="006C0AF1">
      <w:pPr>
        <w:pStyle w:val="Tekstpodstawowy"/>
        <w:spacing w:after="0"/>
        <w:jc w:val="both"/>
        <w:rPr>
          <w:rFonts w:cs="Arial"/>
        </w:rPr>
      </w:pPr>
    </w:p>
    <w:p w14:paraId="542B7B0E" w14:textId="77777777" w:rsidR="006C0AF1" w:rsidRDefault="006C0AF1" w:rsidP="006C0AF1">
      <w:pPr>
        <w:pStyle w:val="Tekstpodstawowy"/>
        <w:spacing w:after="0"/>
        <w:jc w:val="both"/>
        <w:rPr>
          <w:rFonts w:cs="Arial"/>
        </w:rPr>
      </w:pPr>
    </w:p>
    <w:p w14:paraId="7673DC0E" w14:textId="61BD8E1C" w:rsidR="006C0AF1" w:rsidRDefault="00153B0F" w:rsidP="006C0AF1">
      <w:pPr>
        <w:pStyle w:val="Tekstpodstawowy"/>
        <w:spacing w:after="0"/>
        <w:jc w:val="both"/>
        <w:rPr>
          <w:rFonts w:cs="Arial"/>
        </w:rPr>
      </w:pPr>
      <w:r>
        <w:rPr>
          <w:rFonts w:cs="Arial"/>
        </w:rPr>
        <w:t>Gwarancja:</w:t>
      </w:r>
    </w:p>
    <w:p w14:paraId="42A57D1D" w14:textId="77777777" w:rsidR="00153B0F" w:rsidRDefault="00153B0F" w:rsidP="006C0AF1">
      <w:pPr>
        <w:pStyle w:val="Tekstpodstawowy"/>
        <w:spacing w:after="0"/>
        <w:jc w:val="both"/>
        <w:rPr>
          <w:rFonts w:cs="Arial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226"/>
        <w:gridCol w:w="2396"/>
      </w:tblGrid>
      <w:tr w:rsidR="006C0AF1" w14:paraId="1C7622D4" w14:textId="77777777" w:rsidTr="00D00BE9">
        <w:trPr>
          <w:trHeight w:val="103"/>
        </w:trPr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A148" w14:textId="4F4F00C4" w:rsidR="006C0AF1" w:rsidRDefault="006C0AF1" w:rsidP="00D00BE9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 w:rsidRPr="00D82434">
              <w:rPr>
                <w:rFonts w:cs="Calibri"/>
                <w:b/>
                <w:bCs/>
              </w:rPr>
              <w:t>Nazwa usługi</w:t>
            </w:r>
            <w:r>
              <w:rPr>
                <w:rFonts w:cs="Calibri"/>
                <w:b/>
                <w:bCs/>
              </w:rPr>
              <w:t>/towaru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F36CE" w14:textId="642A5BF7" w:rsidR="006C0AF1" w:rsidRDefault="006C0AF1" w:rsidP="00D00BE9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Okres gwarancji</w:t>
            </w:r>
          </w:p>
        </w:tc>
      </w:tr>
      <w:tr w:rsidR="006C0AF1" w14:paraId="5AAD6919" w14:textId="77777777" w:rsidTr="00D00BE9">
        <w:trPr>
          <w:trHeight w:val="103"/>
        </w:trPr>
        <w:tc>
          <w:tcPr>
            <w:tcW w:w="1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71B1" w14:textId="0FACACBC" w:rsidR="006C0AF1" w:rsidRPr="00E20A3C" w:rsidRDefault="006C0AF1" w:rsidP="00D00BE9">
            <w:pPr>
              <w:snapToGrid w:val="0"/>
              <w:spacing w:after="120"/>
              <w:jc w:val="center"/>
            </w:pPr>
            <w:r w:rsidRPr="00E20A3C">
              <w:t xml:space="preserve">Bieżnie </w:t>
            </w:r>
            <w:r>
              <w:t>elektryczna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D5E74" w14:textId="77777777" w:rsidR="006C0AF1" w:rsidRDefault="006C0AF1" w:rsidP="00D00BE9">
            <w:pPr>
              <w:snapToGrid w:val="0"/>
              <w:spacing w:after="120"/>
              <w:jc w:val="center"/>
              <w:rPr>
                <w:rFonts w:cs="Calibri"/>
                <w:bCs/>
              </w:rPr>
            </w:pPr>
          </w:p>
        </w:tc>
      </w:tr>
    </w:tbl>
    <w:p w14:paraId="55CDF481" w14:textId="77777777" w:rsidR="006C0AF1" w:rsidRDefault="006C0AF1" w:rsidP="006C0AF1">
      <w:pPr>
        <w:pStyle w:val="Tekstpodstawowy"/>
        <w:spacing w:after="0"/>
        <w:jc w:val="both"/>
        <w:rPr>
          <w:rFonts w:cs="Arial"/>
        </w:rPr>
      </w:pPr>
    </w:p>
    <w:p w14:paraId="351A8E57" w14:textId="77777777" w:rsidR="006C0AF1" w:rsidRPr="00C95D92" w:rsidRDefault="006C0AF1" w:rsidP="006C0AF1">
      <w:pPr>
        <w:pStyle w:val="Tekstpodstawowy"/>
        <w:spacing w:after="0"/>
        <w:ind w:left="360"/>
        <w:jc w:val="both"/>
        <w:rPr>
          <w:rFonts w:cs="Arial"/>
        </w:rPr>
      </w:pPr>
    </w:p>
    <w:p w14:paraId="56D36284" w14:textId="77777777" w:rsidR="006C0AF1" w:rsidRDefault="006C0AF1" w:rsidP="006C0AF1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 w:rsidRPr="00C97540">
        <w:rPr>
          <w:rFonts w:cs="Arial"/>
          <w:b/>
          <w:bCs/>
          <w:u w:val="single"/>
        </w:rPr>
        <w:t>Uwaga! Gwarancję należy podać w pełnych latach.</w:t>
      </w:r>
    </w:p>
    <w:p w14:paraId="38D3B7CB" w14:textId="77777777" w:rsidR="004A1807" w:rsidRDefault="004A1807" w:rsidP="006C0AF1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</w:p>
    <w:p w14:paraId="2D3EC814" w14:textId="7770368A" w:rsidR="004A1807" w:rsidRPr="00C97540" w:rsidRDefault="004A1807" w:rsidP="006C0AF1">
      <w:pPr>
        <w:pStyle w:val="Tekstpodstawowy"/>
        <w:suppressAutoHyphens w:val="0"/>
        <w:spacing w:after="0" w:line="240" w:lineRule="auto"/>
        <w:jc w:val="both"/>
        <w:rPr>
          <w:rFonts w:cs="Arial"/>
          <w:b/>
          <w:bCs/>
          <w:u w:val="single"/>
        </w:rPr>
      </w:pPr>
      <w:r w:rsidRPr="004A1807">
        <w:rPr>
          <w:rFonts w:cs="Arial"/>
          <w:b/>
          <w:bCs/>
          <w:u w:val="single"/>
        </w:rPr>
        <w:t>Oświadczam, że oferta jest ważna przez okres 60 dni od dnia upływu terminu składania ofert.</w:t>
      </w:r>
      <w:bookmarkStart w:id="2" w:name="_GoBack"/>
      <w:bookmarkEnd w:id="2"/>
    </w:p>
    <w:p w14:paraId="636ACFA8" w14:textId="77777777" w:rsidR="006C0AF1" w:rsidRDefault="006C0AF1" w:rsidP="005C2555">
      <w:pPr>
        <w:pStyle w:val="Akapitzlist"/>
        <w:ind w:left="0"/>
        <w:jc w:val="both"/>
        <w:rPr>
          <w:rFonts w:cs="Arial"/>
        </w:rPr>
      </w:pPr>
    </w:p>
    <w:p w14:paraId="7BBC61B3" w14:textId="77777777" w:rsidR="006C0AF1" w:rsidRDefault="006C0AF1" w:rsidP="005C2555">
      <w:pPr>
        <w:pStyle w:val="Akapitzlist"/>
        <w:ind w:left="0"/>
        <w:jc w:val="both"/>
        <w:rPr>
          <w:rFonts w:cs="Arial"/>
        </w:rPr>
      </w:pPr>
    </w:p>
    <w:p w14:paraId="7C2AD02E" w14:textId="77777777" w:rsidR="006C0AF1" w:rsidRDefault="006C0AF1" w:rsidP="005C2555">
      <w:pPr>
        <w:pStyle w:val="Akapitzlist"/>
        <w:ind w:left="0"/>
        <w:jc w:val="both"/>
        <w:rPr>
          <w:rFonts w:cs="Arial"/>
        </w:rPr>
      </w:pPr>
    </w:p>
    <w:p w14:paraId="2BFF42E5" w14:textId="77777777" w:rsidR="006C0AF1" w:rsidRDefault="006C0AF1" w:rsidP="005C2555">
      <w:pPr>
        <w:pStyle w:val="Akapitzlist"/>
        <w:ind w:left="0"/>
        <w:jc w:val="both"/>
        <w:rPr>
          <w:rFonts w:cs="Arial"/>
        </w:rPr>
      </w:pPr>
    </w:p>
    <w:p w14:paraId="3F80AD12" w14:textId="118164A8" w:rsidR="00027897" w:rsidRPr="005C2555" w:rsidRDefault="00027897" w:rsidP="005C2555">
      <w:pPr>
        <w:pStyle w:val="Akapitzlist"/>
        <w:ind w:left="0"/>
        <w:jc w:val="both"/>
        <w:rPr>
          <w:rFonts w:cs="Arial"/>
        </w:rPr>
      </w:pPr>
      <w:r>
        <w:rPr>
          <w:rFonts w:cs="Arial"/>
        </w:rPr>
        <w:tab/>
      </w:r>
    </w:p>
    <w:p w14:paraId="467C6C45" w14:textId="77777777" w:rsidR="00027897" w:rsidRDefault="00027897" w:rsidP="00027897">
      <w:pPr>
        <w:pStyle w:val="Tekstpodstawowy"/>
        <w:spacing w:line="360" w:lineRule="auto"/>
        <w:rPr>
          <w:rFonts w:cs="Arial"/>
          <w:sz w:val="18"/>
          <w:szCs w:val="18"/>
        </w:rPr>
      </w:pPr>
      <w:r>
        <w:rPr>
          <w:rFonts w:cs="Arial"/>
        </w:rPr>
        <w:t>…………………………………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</w:rPr>
        <w:t>………………………………………..………………</w:t>
      </w:r>
      <w:r>
        <w:rPr>
          <w:rFonts w:cs="Arial"/>
          <w:b/>
        </w:rPr>
        <w:t xml:space="preserve">    </w:t>
      </w:r>
    </w:p>
    <w:p w14:paraId="2E528003" w14:textId="77777777" w:rsidR="00371788" w:rsidRDefault="00027897" w:rsidP="00027897">
      <w:pPr>
        <w:pStyle w:val="Tekstpodstawowy"/>
        <w:spacing w:line="360" w:lineRule="auto"/>
        <w:rPr>
          <w:rFonts w:cs="Arial"/>
          <w:sz w:val="18"/>
          <w:szCs w:val="18"/>
        </w:rPr>
      </w:pPr>
      <w:r w:rsidRPr="00D36C6C">
        <w:rPr>
          <w:rFonts w:cs="Arial"/>
          <w:sz w:val="18"/>
          <w:szCs w:val="18"/>
        </w:rPr>
        <w:t>Data sporządzenia oferty</w:t>
      </w:r>
      <w:r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Podpis osoby upoważnionej do składania oferty</w:t>
      </w:r>
    </w:p>
    <w:p w14:paraId="2E05D0FA" w14:textId="77777777" w:rsidR="00371788" w:rsidRDefault="00371788">
      <w:pPr>
        <w:suppressAutoHyphens w:val="0"/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02ED127" w14:textId="77777777" w:rsidR="009000B7" w:rsidRDefault="009000B7" w:rsidP="00027897">
      <w:pPr>
        <w:pStyle w:val="Tekstpodstawowy"/>
        <w:spacing w:line="360" w:lineRule="auto"/>
        <w:rPr>
          <w:rFonts w:cs="Arial"/>
          <w:b/>
          <w:u w:val="single"/>
        </w:rPr>
      </w:pPr>
    </w:p>
    <w:p w14:paraId="0F1A7FD7" w14:textId="77777777" w:rsidR="00027897" w:rsidRDefault="00027897" w:rsidP="00027897">
      <w:pPr>
        <w:pStyle w:val="Tekstpodstawowy"/>
        <w:spacing w:line="360" w:lineRule="auto"/>
        <w:rPr>
          <w:rFonts w:cs="Arial"/>
        </w:rPr>
      </w:pPr>
      <w:r>
        <w:rPr>
          <w:rFonts w:cs="Arial"/>
          <w:b/>
          <w:u w:val="single"/>
        </w:rPr>
        <w:t>Oświadczenia Oferenta:</w:t>
      </w:r>
    </w:p>
    <w:p w14:paraId="06A71734" w14:textId="77777777" w:rsidR="00B877CC" w:rsidRPr="00CB2A5F" w:rsidRDefault="00B877CC" w:rsidP="00B877CC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t>Oświadczam, że zna</w:t>
      </w:r>
      <w:r>
        <w:t>m i akceptuję</w:t>
      </w:r>
      <w:r w:rsidRPr="00394ABA">
        <w:t xml:space="preserve"> warunki realizacji zamówienia</w:t>
      </w:r>
      <w:r>
        <w:t xml:space="preserve"> </w:t>
      </w:r>
      <w:r w:rsidRPr="00394ABA">
        <w:t>określone w zapytaniu ofertowym</w:t>
      </w:r>
      <w:r>
        <w:t xml:space="preserve"> oraz</w:t>
      </w:r>
      <w:r w:rsidRPr="00394ABA">
        <w:t xml:space="preserve"> nie wnoszę żadnych zastrzeżeń i uwag w tym zakresie</w:t>
      </w:r>
      <w:r>
        <w:t>;</w:t>
      </w:r>
      <w:r w:rsidRPr="00394ABA">
        <w:t xml:space="preserve"> </w:t>
      </w:r>
    </w:p>
    <w:p w14:paraId="5331CCED" w14:textId="77777777" w:rsidR="00B877CC" w:rsidRPr="00394ABA" w:rsidRDefault="00B877CC" w:rsidP="00B877CC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rPr>
          <w:rFonts w:cs="Arial"/>
        </w:rPr>
        <w:t>Oświadczam, że uzyskałem informacje niezbędne do przygotowania oferty</w:t>
      </w:r>
      <w:r>
        <w:rPr>
          <w:rFonts w:cs="Arial"/>
        </w:rPr>
        <w:t>;</w:t>
      </w:r>
    </w:p>
    <w:p w14:paraId="388F924A" w14:textId="77777777" w:rsidR="00B877CC" w:rsidRPr="00394ABA" w:rsidRDefault="00B877CC" w:rsidP="00B877CC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rPr>
          <w:rFonts w:cs="Arial"/>
        </w:rPr>
        <w:t xml:space="preserve">Oświadczam, że podana powyżej cena zawiera wszystkie koszty wykonania zamówienia, zgodnie </w:t>
      </w:r>
      <w:r>
        <w:rPr>
          <w:rFonts w:cs="Arial"/>
        </w:rPr>
        <w:br/>
      </w:r>
      <w:r w:rsidRPr="00394ABA">
        <w:rPr>
          <w:rFonts w:cs="Arial"/>
        </w:rPr>
        <w:t>z charakterystyką w zapytaniu ofertowym</w:t>
      </w:r>
      <w:r>
        <w:rPr>
          <w:rFonts w:cs="Arial"/>
        </w:rPr>
        <w:t>;</w:t>
      </w:r>
    </w:p>
    <w:p w14:paraId="76EBF3D3" w14:textId="77777777" w:rsidR="00B877CC" w:rsidRPr="00024AB6" w:rsidRDefault="00B877CC" w:rsidP="00B877CC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>
        <w:rPr>
          <w:rFonts w:cs="Arial"/>
        </w:rPr>
        <w:t xml:space="preserve">Oświadczam, że w przypadku wyboru mojej oferty zobowiązuje się do zawarcia umowy w miejscu </w:t>
      </w:r>
      <w:r>
        <w:rPr>
          <w:rFonts w:cs="Arial"/>
        </w:rPr>
        <w:br/>
      </w:r>
      <w:r w:rsidRPr="00024AB6">
        <w:rPr>
          <w:rFonts w:cs="Arial"/>
        </w:rPr>
        <w:t xml:space="preserve">i terminie </w:t>
      </w:r>
      <w:r w:rsidR="00D24101">
        <w:rPr>
          <w:rFonts w:cs="Arial"/>
        </w:rPr>
        <w:t>wyznaczonym przez Zamawiającego.</w:t>
      </w:r>
    </w:p>
    <w:p w14:paraId="54F5E8C7" w14:textId="77777777" w:rsidR="00B877CC" w:rsidRPr="00024AB6" w:rsidRDefault="00B877CC" w:rsidP="00B877CC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bookmarkStart w:id="3" w:name="_Hlk195099745"/>
      <w:r w:rsidRPr="00024AB6">
        <w:rPr>
          <w:rFonts w:cs="Arial"/>
        </w:rPr>
        <w:t>Zobowiązuję się do odpowiedzi na korespondencję Zamawiającego we wyznaczonym terminie (nie krótszym niż 3 dni).</w:t>
      </w:r>
      <w:bookmarkEnd w:id="3"/>
    </w:p>
    <w:p w14:paraId="78EFEF55" w14:textId="77777777" w:rsidR="00B877CC" w:rsidRPr="00571716" w:rsidRDefault="00B877CC" w:rsidP="00B877CC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niezbędną wiedzę i doświadczenie do wykonania Zamówienia</w:t>
      </w:r>
      <w:r>
        <w:rPr>
          <w:rFonts w:asciiTheme="minorHAnsi" w:hAnsiTheme="minorHAnsi" w:cs="Arial"/>
        </w:rPr>
        <w:t>.</w:t>
      </w:r>
    </w:p>
    <w:p w14:paraId="27BD964D" w14:textId="77777777" w:rsidR="00B877CC" w:rsidRPr="00F329AE" w:rsidRDefault="00B877CC" w:rsidP="00B877CC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wszelkie uprawnienia do wykonywania usługi będącej przedmiotem Zamówienia</w:t>
      </w:r>
      <w:r>
        <w:rPr>
          <w:rFonts w:asciiTheme="minorHAnsi" w:hAnsiTheme="minorHAnsi" w:cs="Arial"/>
        </w:rPr>
        <w:t xml:space="preserve">. </w:t>
      </w:r>
    </w:p>
    <w:p w14:paraId="2F3BDCB8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268F4308" w14:textId="77777777" w:rsidR="00767458" w:rsidRDefault="00767458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7C5EF4B2" w14:textId="77777777" w:rsidR="00C06E7C" w:rsidRDefault="00C06E7C" w:rsidP="00C06E7C">
      <w:pPr>
        <w:pStyle w:val="Tekstpodstawowy"/>
        <w:spacing w:after="0"/>
        <w:ind w:left="720"/>
        <w:jc w:val="both"/>
        <w:rPr>
          <w:rFonts w:cs="Arial"/>
        </w:rPr>
      </w:pPr>
    </w:p>
    <w:p w14:paraId="61DE3DFC" w14:textId="77777777" w:rsidR="0055200D" w:rsidRDefault="0055200D" w:rsidP="00A803D6">
      <w:pPr>
        <w:pStyle w:val="Tekstpodstawowy"/>
        <w:spacing w:after="0"/>
        <w:ind w:left="720"/>
        <w:jc w:val="both"/>
        <w:rPr>
          <w:rFonts w:cs="Arial"/>
        </w:rPr>
      </w:pPr>
    </w:p>
    <w:p w14:paraId="25FCC6FD" w14:textId="77777777" w:rsidR="0055200D" w:rsidRPr="00473FD8" w:rsidRDefault="0055200D" w:rsidP="0055200D">
      <w:pPr>
        <w:pStyle w:val="Tekstpodstawowy"/>
        <w:spacing w:after="0"/>
        <w:ind w:left="720"/>
        <w:jc w:val="both"/>
        <w:rPr>
          <w:rFonts w:cs="Arial"/>
        </w:rPr>
      </w:pPr>
    </w:p>
    <w:p w14:paraId="6D6A949A" w14:textId="77777777" w:rsidR="00473FD8" w:rsidRDefault="00473FD8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2CD3B6BB" w14:textId="77777777" w:rsidR="00767458" w:rsidRDefault="00767458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5115F53B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Do oferty załączam:</w:t>
      </w:r>
    </w:p>
    <w:p w14:paraId="526DB558" w14:textId="20A23326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Załącznik 1</w:t>
      </w:r>
      <w:r w:rsidR="00153B0F" w:rsidRPr="00153B0F">
        <w:rPr>
          <w:rFonts w:cs="Aptos"/>
          <w:bCs/>
        </w:rPr>
        <w:t xml:space="preserve"> </w:t>
      </w:r>
      <w:r w:rsidR="00153B0F">
        <w:rPr>
          <w:rFonts w:cs="Aptos"/>
          <w:bCs/>
        </w:rPr>
        <w:t>S</w:t>
      </w:r>
      <w:r w:rsidR="00153B0F" w:rsidRPr="006D6EB6">
        <w:rPr>
          <w:rFonts w:cs="Aptos"/>
          <w:bCs/>
        </w:rPr>
        <w:t>zczegółow</w:t>
      </w:r>
      <w:r w:rsidR="00153B0F">
        <w:rPr>
          <w:rFonts w:cs="Aptos"/>
          <w:bCs/>
        </w:rPr>
        <w:t>a</w:t>
      </w:r>
      <w:r w:rsidR="00153B0F" w:rsidRPr="006D6EB6">
        <w:rPr>
          <w:rFonts w:cs="Aptos"/>
          <w:bCs/>
        </w:rPr>
        <w:t xml:space="preserve"> specyfikacj</w:t>
      </w:r>
      <w:r w:rsidR="00153B0F">
        <w:rPr>
          <w:rFonts w:cs="Aptos"/>
          <w:bCs/>
        </w:rPr>
        <w:t>a</w:t>
      </w:r>
      <w:r w:rsidR="00153B0F" w:rsidRPr="006D6EB6">
        <w:rPr>
          <w:rFonts w:cs="Aptos"/>
          <w:bCs/>
        </w:rPr>
        <w:t xml:space="preserve"> techniczn</w:t>
      </w:r>
      <w:r w:rsidR="00153B0F">
        <w:rPr>
          <w:rFonts w:cs="Aptos"/>
          <w:bCs/>
        </w:rPr>
        <w:t>a</w:t>
      </w:r>
    </w:p>
    <w:p w14:paraId="55D2D3CC" w14:textId="77777777" w:rsidR="00027897" w:rsidRDefault="00454E4A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Załącznik 2……………………...</w:t>
      </w:r>
    </w:p>
    <w:p w14:paraId="1414295B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64833F47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1A1F81FA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45CA1EF9" w14:textId="77777777" w:rsidR="00027897" w:rsidRDefault="00027897" w:rsidP="00027897">
      <w:pPr>
        <w:pStyle w:val="Tekstpodstawowy"/>
        <w:rPr>
          <w:rFonts w:cs="Arial"/>
        </w:rPr>
      </w:pPr>
    </w:p>
    <w:p w14:paraId="76131769" w14:textId="77777777" w:rsidR="00885F99" w:rsidRPr="00885F99" w:rsidRDefault="00027897" w:rsidP="00473FD8">
      <w:pPr>
        <w:pStyle w:val="Tekstpodstawowy"/>
      </w:pPr>
      <w:r>
        <w:rPr>
          <w:rFonts w:cs="Arial"/>
        </w:rPr>
        <w:t>……..…………….., dn. …………...</w:t>
      </w:r>
      <w:r w:rsidR="00767458">
        <w:rPr>
          <w:rFonts w:cs="Arial"/>
        </w:rPr>
        <w:t>........</w:t>
      </w:r>
      <w:r>
        <w:rPr>
          <w:rFonts w:cs="Arial"/>
        </w:rPr>
        <w:t xml:space="preserve"> r.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……………………………………………………………….</w:t>
      </w:r>
      <w:r>
        <w:rPr>
          <w:rFonts w:cs="Arial"/>
          <w:b/>
        </w:rPr>
        <w:t xml:space="preserve">    </w:t>
      </w:r>
      <w:r>
        <w:rPr>
          <w:rFonts w:cs="Arial"/>
          <w:sz w:val="18"/>
          <w:szCs w:val="18"/>
        </w:rPr>
        <w:t xml:space="preserve">Miejscowość i data                                                  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  Podpis osoby upoważnionej do </w:t>
      </w:r>
      <w:r w:rsidR="00454E4A">
        <w:rPr>
          <w:rFonts w:cs="Arial"/>
          <w:sz w:val="18"/>
          <w:szCs w:val="18"/>
        </w:rPr>
        <w:t>reprezentowania Wykonawcy</w:t>
      </w:r>
    </w:p>
    <w:sectPr w:rsidR="00885F99" w:rsidRPr="00885F99" w:rsidSect="004B414A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F59B9" w14:textId="77777777" w:rsidR="005256B8" w:rsidRDefault="005256B8" w:rsidP="00AA0350">
      <w:r>
        <w:separator/>
      </w:r>
    </w:p>
  </w:endnote>
  <w:endnote w:type="continuationSeparator" w:id="0">
    <w:p w14:paraId="72B8A6BF" w14:textId="77777777" w:rsidR="005256B8" w:rsidRDefault="005256B8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92EA0" w14:textId="77777777" w:rsidR="00885F99" w:rsidRPr="00885F99" w:rsidRDefault="00885F99" w:rsidP="00885F99">
    <w:pPr>
      <w:pStyle w:val="Stopka"/>
      <w:rPr>
        <w:rFonts w:eastAsia="Calibri" w:cs="Arial Narrow"/>
        <w:color w:val="000000"/>
        <w:sz w:val="14"/>
        <w:szCs w:val="14"/>
      </w:rPr>
    </w:pPr>
  </w:p>
  <w:p w14:paraId="187E8CE4" w14:textId="77777777" w:rsidR="00611C94" w:rsidRDefault="00611C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9915E" w14:textId="77777777" w:rsidR="005256B8" w:rsidRDefault="005256B8" w:rsidP="00AA0350">
      <w:r>
        <w:separator/>
      </w:r>
    </w:p>
  </w:footnote>
  <w:footnote w:type="continuationSeparator" w:id="0">
    <w:p w14:paraId="09C0B74F" w14:textId="77777777" w:rsidR="005256B8" w:rsidRDefault="005256B8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0AC57B" w14:textId="77777777" w:rsidR="00AA0350" w:rsidRPr="00661136" w:rsidRDefault="00661136" w:rsidP="00661136">
    <w:pPr>
      <w:pStyle w:val="Nagwek"/>
    </w:pPr>
    <w:r>
      <w:rPr>
        <w:noProof/>
        <w:lang w:eastAsia="pl-PL"/>
      </w:rPr>
      <w:drawing>
        <wp:inline distT="0" distB="0" distL="0" distR="0" wp14:anchorId="77A41D54" wp14:editId="6E0621BD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2B03D0A"/>
    <w:multiLevelType w:val="hybridMultilevel"/>
    <w:tmpl w:val="1C1847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F76C2C"/>
    <w:multiLevelType w:val="hybridMultilevel"/>
    <w:tmpl w:val="416C3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D67F43"/>
    <w:multiLevelType w:val="hybridMultilevel"/>
    <w:tmpl w:val="936A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71663B"/>
    <w:multiLevelType w:val="hybridMultilevel"/>
    <w:tmpl w:val="70F26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A160FD"/>
    <w:multiLevelType w:val="hybridMultilevel"/>
    <w:tmpl w:val="496641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6A27DF7"/>
    <w:multiLevelType w:val="hybridMultilevel"/>
    <w:tmpl w:val="E74A84D8"/>
    <w:lvl w:ilvl="0" w:tplc="BCC421A6">
      <w:start w:val="1"/>
      <w:numFmt w:val="decimal"/>
      <w:lvlText w:val="Część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651799"/>
    <w:multiLevelType w:val="hybridMultilevel"/>
    <w:tmpl w:val="F8603B92"/>
    <w:lvl w:ilvl="0" w:tplc="BCC421A6">
      <w:start w:val="1"/>
      <w:numFmt w:val="decimal"/>
      <w:lvlText w:val="Część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990B4A"/>
    <w:multiLevelType w:val="hybridMultilevel"/>
    <w:tmpl w:val="AE440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D92360"/>
    <w:multiLevelType w:val="hybridMultilevel"/>
    <w:tmpl w:val="E7F40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D23733"/>
    <w:multiLevelType w:val="hybridMultilevel"/>
    <w:tmpl w:val="CBE0FA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4652CE"/>
    <w:multiLevelType w:val="hybridMultilevel"/>
    <w:tmpl w:val="7DF49712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D28E5"/>
    <w:multiLevelType w:val="hybridMultilevel"/>
    <w:tmpl w:val="4AC4D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1360CB"/>
    <w:multiLevelType w:val="hybridMultilevel"/>
    <w:tmpl w:val="571A10C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5A127C"/>
    <w:multiLevelType w:val="hybridMultilevel"/>
    <w:tmpl w:val="7D3CC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808C6"/>
    <w:multiLevelType w:val="hybridMultilevel"/>
    <w:tmpl w:val="CBE0FA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35598A"/>
    <w:multiLevelType w:val="hybridMultilevel"/>
    <w:tmpl w:val="5190869E"/>
    <w:lvl w:ilvl="0" w:tplc="2924B0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8737421"/>
    <w:multiLevelType w:val="hybridMultilevel"/>
    <w:tmpl w:val="BDD4F254"/>
    <w:lvl w:ilvl="0" w:tplc="BCC421A6">
      <w:start w:val="1"/>
      <w:numFmt w:val="decimal"/>
      <w:lvlText w:val="Część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B0804EC"/>
    <w:multiLevelType w:val="hybridMultilevel"/>
    <w:tmpl w:val="D8F0F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EB5EE0"/>
    <w:multiLevelType w:val="hybridMultilevel"/>
    <w:tmpl w:val="EB5E3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A46310"/>
    <w:multiLevelType w:val="hybridMultilevel"/>
    <w:tmpl w:val="4A620670"/>
    <w:lvl w:ilvl="0" w:tplc="BCC421A6">
      <w:start w:val="1"/>
      <w:numFmt w:val="decimal"/>
      <w:lvlText w:val="Część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0FE01FE"/>
    <w:multiLevelType w:val="hybridMultilevel"/>
    <w:tmpl w:val="B528620E"/>
    <w:lvl w:ilvl="0" w:tplc="FFFFFFFF">
      <w:start w:val="1"/>
      <w:numFmt w:val="decimal"/>
      <w:lvlText w:val="Część 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9"/>
  </w:num>
  <w:num w:numId="7">
    <w:abstractNumId w:val="12"/>
  </w:num>
  <w:num w:numId="8">
    <w:abstractNumId w:val="39"/>
  </w:num>
  <w:num w:numId="9">
    <w:abstractNumId w:val="19"/>
  </w:num>
  <w:num w:numId="10">
    <w:abstractNumId w:val="40"/>
  </w:num>
  <w:num w:numId="11">
    <w:abstractNumId w:val="35"/>
  </w:num>
  <w:num w:numId="12">
    <w:abstractNumId w:val="23"/>
  </w:num>
  <w:num w:numId="13">
    <w:abstractNumId w:val="8"/>
  </w:num>
  <w:num w:numId="14">
    <w:abstractNumId w:val="14"/>
  </w:num>
  <w:num w:numId="15">
    <w:abstractNumId w:val="31"/>
  </w:num>
  <w:num w:numId="16">
    <w:abstractNumId w:val="15"/>
  </w:num>
  <w:num w:numId="17">
    <w:abstractNumId w:val="27"/>
  </w:num>
  <w:num w:numId="18">
    <w:abstractNumId w:val="25"/>
  </w:num>
  <w:num w:numId="19">
    <w:abstractNumId w:val="32"/>
  </w:num>
  <w:num w:numId="20">
    <w:abstractNumId w:val="11"/>
  </w:num>
  <w:num w:numId="21">
    <w:abstractNumId w:val="5"/>
  </w:num>
  <w:num w:numId="22">
    <w:abstractNumId w:val="30"/>
  </w:num>
  <w:num w:numId="23">
    <w:abstractNumId w:val="10"/>
  </w:num>
  <w:num w:numId="2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6"/>
  </w:num>
  <w:num w:numId="26">
    <w:abstractNumId w:val="16"/>
  </w:num>
  <w:num w:numId="27">
    <w:abstractNumId w:val="33"/>
  </w:num>
  <w:num w:numId="28">
    <w:abstractNumId w:val="38"/>
  </w:num>
  <w:num w:numId="29">
    <w:abstractNumId w:val="26"/>
  </w:num>
  <w:num w:numId="30">
    <w:abstractNumId w:val="13"/>
  </w:num>
  <w:num w:numId="31">
    <w:abstractNumId w:val="21"/>
  </w:num>
  <w:num w:numId="32">
    <w:abstractNumId w:val="22"/>
  </w:num>
  <w:num w:numId="33">
    <w:abstractNumId w:val="34"/>
  </w:num>
  <w:num w:numId="34">
    <w:abstractNumId w:val="9"/>
  </w:num>
  <w:num w:numId="35">
    <w:abstractNumId w:val="7"/>
  </w:num>
  <w:num w:numId="36">
    <w:abstractNumId w:val="18"/>
  </w:num>
  <w:num w:numId="37">
    <w:abstractNumId w:val="20"/>
  </w:num>
  <w:num w:numId="38">
    <w:abstractNumId w:val="41"/>
  </w:num>
  <w:num w:numId="39">
    <w:abstractNumId w:val="42"/>
  </w:num>
  <w:num w:numId="40">
    <w:abstractNumId w:val="28"/>
  </w:num>
  <w:num w:numId="41">
    <w:abstractNumId w:val="43"/>
  </w:num>
  <w:num w:numId="42">
    <w:abstractNumId w:val="24"/>
  </w:num>
  <w:num w:numId="43">
    <w:abstractNumId w:val="37"/>
  </w:num>
  <w:num w:numId="44">
    <w:abstractNumId w:val="17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3CC"/>
    <w:rsid w:val="000065E4"/>
    <w:rsid w:val="000075F5"/>
    <w:rsid w:val="00027897"/>
    <w:rsid w:val="00044716"/>
    <w:rsid w:val="0005744D"/>
    <w:rsid w:val="000670A4"/>
    <w:rsid w:val="00075984"/>
    <w:rsid w:val="00085E82"/>
    <w:rsid w:val="00096615"/>
    <w:rsid w:val="000A70FB"/>
    <w:rsid w:val="000C53E2"/>
    <w:rsid w:val="000C7607"/>
    <w:rsid w:val="000D2772"/>
    <w:rsid w:val="000D787C"/>
    <w:rsid w:val="000E64B4"/>
    <w:rsid w:val="000F0A3D"/>
    <w:rsid w:val="000F6726"/>
    <w:rsid w:val="000F7C89"/>
    <w:rsid w:val="000F7F0B"/>
    <w:rsid w:val="00113129"/>
    <w:rsid w:val="001355D3"/>
    <w:rsid w:val="00140568"/>
    <w:rsid w:val="0014061C"/>
    <w:rsid w:val="0014137B"/>
    <w:rsid w:val="00153B0F"/>
    <w:rsid w:val="00160C63"/>
    <w:rsid w:val="00170A60"/>
    <w:rsid w:val="00173E0E"/>
    <w:rsid w:val="001800F1"/>
    <w:rsid w:val="00185FCB"/>
    <w:rsid w:val="001939C8"/>
    <w:rsid w:val="0019517E"/>
    <w:rsid w:val="001A79D7"/>
    <w:rsid w:val="001C1E14"/>
    <w:rsid w:val="001E22AE"/>
    <w:rsid w:val="001F03CC"/>
    <w:rsid w:val="00201D29"/>
    <w:rsid w:val="0021058B"/>
    <w:rsid w:val="002107EB"/>
    <w:rsid w:val="00211947"/>
    <w:rsid w:val="00213F62"/>
    <w:rsid w:val="00216653"/>
    <w:rsid w:val="002305B2"/>
    <w:rsid w:val="00233032"/>
    <w:rsid w:val="0023502D"/>
    <w:rsid w:val="00236380"/>
    <w:rsid w:val="00244178"/>
    <w:rsid w:val="002542DF"/>
    <w:rsid w:val="00254D60"/>
    <w:rsid w:val="00265CF2"/>
    <w:rsid w:val="002725C0"/>
    <w:rsid w:val="00294558"/>
    <w:rsid w:val="0029692D"/>
    <w:rsid w:val="002B06B9"/>
    <w:rsid w:val="002B2953"/>
    <w:rsid w:val="002B5722"/>
    <w:rsid w:val="002D7ECC"/>
    <w:rsid w:val="002E36F7"/>
    <w:rsid w:val="002E5CD8"/>
    <w:rsid w:val="002F37DC"/>
    <w:rsid w:val="002F7E3A"/>
    <w:rsid w:val="00305A3E"/>
    <w:rsid w:val="00316255"/>
    <w:rsid w:val="003215FD"/>
    <w:rsid w:val="00324999"/>
    <w:rsid w:val="003257C8"/>
    <w:rsid w:val="00326EC5"/>
    <w:rsid w:val="003301C8"/>
    <w:rsid w:val="00334E18"/>
    <w:rsid w:val="00342CA6"/>
    <w:rsid w:val="00362281"/>
    <w:rsid w:val="00371788"/>
    <w:rsid w:val="0037315D"/>
    <w:rsid w:val="003756FB"/>
    <w:rsid w:val="00375CFB"/>
    <w:rsid w:val="0038036A"/>
    <w:rsid w:val="00382C81"/>
    <w:rsid w:val="00383877"/>
    <w:rsid w:val="00384EEC"/>
    <w:rsid w:val="00387A2A"/>
    <w:rsid w:val="0039000F"/>
    <w:rsid w:val="003A02EA"/>
    <w:rsid w:val="003A0ED2"/>
    <w:rsid w:val="003A6418"/>
    <w:rsid w:val="003C3F66"/>
    <w:rsid w:val="003C6AD4"/>
    <w:rsid w:val="003D64EC"/>
    <w:rsid w:val="003E642D"/>
    <w:rsid w:val="003F60BE"/>
    <w:rsid w:val="004014AB"/>
    <w:rsid w:val="0040233E"/>
    <w:rsid w:val="00404D55"/>
    <w:rsid w:val="00406EFA"/>
    <w:rsid w:val="0041488D"/>
    <w:rsid w:val="00415329"/>
    <w:rsid w:val="00432EF0"/>
    <w:rsid w:val="00433106"/>
    <w:rsid w:val="00454E4A"/>
    <w:rsid w:val="004625FF"/>
    <w:rsid w:val="00465B2C"/>
    <w:rsid w:val="00473FD8"/>
    <w:rsid w:val="00480EE1"/>
    <w:rsid w:val="004832B4"/>
    <w:rsid w:val="0048484D"/>
    <w:rsid w:val="0049764C"/>
    <w:rsid w:val="004A1807"/>
    <w:rsid w:val="004A4820"/>
    <w:rsid w:val="004A7858"/>
    <w:rsid w:val="004B3B89"/>
    <w:rsid w:val="004B414A"/>
    <w:rsid w:val="004C76D5"/>
    <w:rsid w:val="004D37BA"/>
    <w:rsid w:val="004E4C30"/>
    <w:rsid w:val="004F0C21"/>
    <w:rsid w:val="004F7E82"/>
    <w:rsid w:val="00500DFA"/>
    <w:rsid w:val="00514B91"/>
    <w:rsid w:val="005221DC"/>
    <w:rsid w:val="005256B8"/>
    <w:rsid w:val="00530152"/>
    <w:rsid w:val="0055200D"/>
    <w:rsid w:val="00556E24"/>
    <w:rsid w:val="00557A2F"/>
    <w:rsid w:val="00557DEF"/>
    <w:rsid w:val="00563187"/>
    <w:rsid w:val="00571E6F"/>
    <w:rsid w:val="005727A9"/>
    <w:rsid w:val="00581E5C"/>
    <w:rsid w:val="00595BDC"/>
    <w:rsid w:val="00597BB6"/>
    <w:rsid w:val="005A1268"/>
    <w:rsid w:val="005A6BB8"/>
    <w:rsid w:val="005B0F10"/>
    <w:rsid w:val="005C122F"/>
    <w:rsid w:val="005C2555"/>
    <w:rsid w:val="005C3414"/>
    <w:rsid w:val="005D038D"/>
    <w:rsid w:val="005D36FB"/>
    <w:rsid w:val="005E1771"/>
    <w:rsid w:val="005E1DEE"/>
    <w:rsid w:val="005E66F3"/>
    <w:rsid w:val="005F3763"/>
    <w:rsid w:val="006063CF"/>
    <w:rsid w:val="00611C94"/>
    <w:rsid w:val="0061691E"/>
    <w:rsid w:val="00616BDE"/>
    <w:rsid w:val="00620D94"/>
    <w:rsid w:val="00623094"/>
    <w:rsid w:val="0063143B"/>
    <w:rsid w:val="00634F26"/>
    <w:rsid w:val="006350D5"/>
    <w:rsid w:val="00650A67"/>
    <w:rsid w:val="0065353E"/>
    <w:rsid w:val="00660649"/>
    <w:rsid w:val="00661136"/>
    <w:rsid w:val="00676A7F"/>
    <w:rsid w:val="00687A68"/>
    <w:rsid w:val="006A5207"/>
    <w:rsid w:val="006B082D"/>
    <w:rsid w:val="006B19D4"/>
    <w:rsid w:val="006B42A7"/>
    <w:rsid w:val="006C0AF1"/>
    <w:rsid w:val="006C106F"/>
    <w:rsid w:val="006C15DE"/>
    <w:rsid w:val="006C4E16"/>
    <w:rsid w:val="006C5767"/>
    <w:rsid w:val="006C6362"/>
    <w:rsid w:val="006D344D"/>
    <w:rsid w:val="006D6E8F"/>
    <w:rsid w:val="006D6EB6"/>
    <w:rsid w:val="006F05F3"/>
    <w:rsid w:val="00706B7E"/>
    <w:rsid w:val="00706E90"/>
    <w:rsid w:val="007120CD"/>
    <w:rsid w:val="00716D8A"/>
    <w:rsid w:val="0072250C"/>
    <w:rsid w:val="00723E35"/>
    <w:rsid w:val="00727C0A"/>
    <w:rsid w:val="00730660"/>
    <w:rsid w:val="00735154"/>
    <w:rsid w:val="00735363"/>
    <w:rsid w:val="00746018"/>
    <w:rsid w:val="00751B3E"/>
    <w:rsid w:val="007532BB"/>
    <w:rsid w:val="007538A8"/>
    <w:rsid w:val="00765F38"/>
    <w:rsid w:val="00767458"/>
    <w:rsid w:val="00767D34"/>
    <w:rsid w:val="007757D4"/>
    <w:rsid w:val="00784E9A"/>
    <w:rsid w:val="007978BF"/>
    <w:rsid w:val="00797996"/>
    <w:rsid w:val="007A26EB"/>
    <w:rsid w:val="007B07E3"/>
    <w:rsid w:val="007B159C"/>
    <w:rsid w:val="007B3486"/>
    <w:rsid w:val="007B7D98"/>
    <w:rsid w:val="007C0B19"/>
    <w:rsid w:val="007C4D78"/>
    <w:rsid w:val="007C73D9"/>
    <w:rsid w:val="007D3825"/>
    <w:rsid w:val="007E2D6A"/>
    <w:rsid w:val="007E47A6"/>
    <w:rsid w:val="007E4FD6"/>
    <w:rsid w:val="00801307"/>
    <w:rsid w:val="0080546E"/>
    <w:rsid w:val="00810D14"/>
    <w:rsid w:val="008167F6"/>
    <w:rsid w:val="00817B98"/>
    <w:rsid w:val="00832CB6"/>
    <w:rsid w:val="00833494"/>
    <w:rsid w:val="00840FFC"/>
    <w:rsid w:val="00874EC3"/>
    <w:rsid w:val="00876FC1"/>
    <w:rsid w:val="00877F99"/>
    <w:rsid w:val="008815C6"/>
    <w:rsid w:val="00885F99"/>
    <w:rsid w:val="00886AAD"/>
    <w:rsid w:val="00895349"/>
    <w:rsid w:val="008B6142"/>
    <w:rsid w:val="008C2FD5"/>
    <w:rsid w:val="008C64B3"/>
    <w:rsid w:val="008D6372"/>
    <w:rsid w:val="008E0729"/>
    <w:rsid w:val="008E70AF"/>
    <w:rsid w:val="008F6B91"/>
    <w:rsid w:val="009000B7"/>
    <w:rsid w:val="0090112C"/>
    <w:rsid w:val="00911134"/>
    <w:rsid w:val="009140E3"/>
    <w:rsid w:val="009233A2"/>
    <w:rsid w:val="00936FA3"/>
    <w:rsid w:val="00941FEA"/>
    <w:rsid w:val="009505FE"/>
    <w:rsid w:val="00952E5F"/>
    <w:rsid w:val="009560C5"/>
    <w:rsid w:val="00956ED8"/>
    <w:rsid w:val="00960AF2"/>
    <w:rsid w:val="009617E9"/>
    <w:rsid w:val="00962B5A"/>
    <w:rsid w:val="00964298"/>
    <w:rsid w:val="0096488D"/>
    <w:rsid w:val="00966F25"/>
    <w:rsid w:val="009838D5"/>
    <w:rsid w:val="0098428A"/>
    <w:rsid w:val="009A0157"/>
    <w:rsid w:val="009D1812"/>
    <w:rsid w:val="009D5DB3"/>
    <w:rsid w:val="009D5F8E"/>
    <w:rsid w:val="009D6F08"/>
    <w:rsid w:val="009D7CCD"/>
    <w:rsid w:val="009E6AC1"/>
    <w:rsid w:val="009F26CE"/>
    <w:rsid w:val="009F2A03"/>
    <w:rsid w:val="009F3846"/>
    <w:rsid w:val="009F407C"/>
    <w:rsid w:val="009F5E91"/>
    <w:rsid w:val="00A001A5"/>
    <w:rsid w:val="00A05368"/>
    <w:rsid w:val="00A12FF4"/>
    <w:rsid w:val="00A16F3C"/>
    <w:rsid w:val="00A2043C"/>
    <w:rsid w:val="00A5707F"/>
    <w:rsid w:val="00A65C64"/>
    <w:rsid w:val="00A65CFB"/>
    <w:rsid w:val="00A803D6"/>
    <w:rsid w:val="00A8381E"/>
    <w:rsid w:val="00AA0350"/>
    <w:rsid w:val="00AA512A"/>
    <w:rsid w:val="00AB1B53"/>
    <w:rsid w:val="00AB3648"/>
    <w:rsid w:val="00AD18CB"/>
    <w:rsid w:val="00AE62F1"/>
    <w:rsid w:val="00AF2BAC"/>
    <w:rsid w:val="00B01D4D"/>
    <w:rsid w:val="00B13A98"/>
    <w:rsid w:val="00B14942"/>
    <w:rsid w:val="00B15CA2"/>
    <w:rsid w:val="00B276AB"/>
    <w:rsid w:val="00B32E89"/>
    <w:rsid w:val="00B35A00"/>
    <w:rsid w:val="00B478C3"/>
    <w:rsid w:val="00B56D36"/>
    <w:rsid w:val="00B57627"/>
    <w:rsid w:val="00B73D5B"/>
    <w:rsid w:val="00B877CC"/>
    <w:rsid w:val="00B968F0"/>
    <w:rsid w:val="00BA5623"/>
    <w:rsid w:val="00BA667B"/>
    <w:rsid w:val="00BB10D8"/>
    <w:rsid w:val="00BB1B93"/>
    <w:rsid w:val="00BB20D1"/>
    <w:rsid w:val="00BB54B2"/>
    <w:rsid w:val="00BD6939"/>
    <w:rsid w:val="00C004E8"/>
    <w:rsid w:val="00C00581"/>
    <w:rsid w:val="00C016A7"/>
    <w:rsid w:val="00C01917"/>
    <w:rsid w:val="00C03568"/>
    <w:rsid w:val="00C03A42"/>
    <w:rsid w:val="00C06E7C"/>
    <w:rsid w:val="00C11EDF"/>
    <w:rsid w:val="00C12F3C"/>
    <w:rsid w:val="00C1364E"/>
    <w:rsid w:val="00C1663E"/>
    <w:rsid w:val="00C263B4"/>
    <w:rsid w:val="00C305DB"/>
    <w:rsid w:val="00C3350D"/>
    <w:rsid w:val="00C36335"/>
    <w:rsid w:val="00C445C5"/>
    <w:rsid w:val="00C52457"/>
    <w:rsid w:val="00C546AC"/>
    <w:rsid w:val="00C602CC"/>
    <w:rsid w:val="00C728AD"/>
    <w:rsid w:val="00C81BBE"/>
    <w:rsid w:val="00C92CD4"/>
    <w:rsid w:val="00C95D92"/>
    <w:rsid w:val="00CA0000"/>
    <w:rsid w:val="00CA0DAC"/>
    <w:rsid w:val="00CA3D8F"/>
    <w:rsid w:val="00CB2A5F"/>
    <w:rsid w:val="00CC1E92"/>
    <w:rsid w:val="00CC3717"/>
    <w:rsid w:val="00CC3839"/>
    <w:rsid w:val="00CC43D6"/>
    <w:rsid w:val="00CC61E7"/>
    <w:rsid w:val="00CE0658"/>
    <w:rsid w:val="00D000EB"/>
    <w:rsid w:val="00D0735C"/>
    <w:rsid w:val="00D24101"/>
    <w:rsid w:val="00D3274B"/>
    <w:rsid w:val="00D371F6"/>
    <w:rsid w:val="00D465BE"/>
    <w:rsid w:val="00D51E19"/>
    <w:rsid w:val="00D52C14"/>
    <w:rsid w:val="00D5355E"/>
    <w:rsid w:val="00D54B23"/>
    <w:rsid w:val="00D54FCF"/>
    <w:rsid w:val="00D7144E"/>
    <w:rsid w:val="00D745A7"/>
    <w:rsid w:val="00D82434"/>
    <w:rsid w:val="00D8734F"/>
    <w:rsid w:val="00D91717"/>
    <w:rsid w:val="00D95BDB"/>
    <w:rsid w:val="00DB3401"/>
    <w:rsid w:val="00DB7B1E"/>
    <w:rsid w:val="00DC577D"/>
    <w:rsid w:val="00DC6FDF"/>
    <w:rsid w:val="00DC787D"/>
    <w:rsid w:val="00DD1702"/>
    <w:rsid w:val="00DD3EA7"/>
    <w:rsid w:val="00DE6086"/>
    <w:rsid w:val="00DE7A6C"/>
    <w:rsid w:val="00E007C0"/>
    <w:rsid w:val="00E0473D"/>
    <w:rsid w:val="00E10DFF"/>
    <w:rsid w:val="00E2795D"/>
    <w:rsid w:val="00E31AFD"/>
    <w:rsid w:val="00E35F22"/>
    <w:rsid w:val="00E36934"/>
    <w:rsid w:val="00E4145A"/>
    <w:rsid w:val="00E42A1D"/>
    <w:rsid w:val="00E51AEA"/>
    <w:rsid w:val="00E61386"/>
    <w:rsid w:val="00E67D45"/>
    <w:rsid w:val="00E70790"/>
    <w:rsid w:val="00E74308"/>
    <w:rsid w:val="00E7475E"/>
    <w:rsid w:val="00E85024"/>
    <w:rsid w:val="00EA0EDC"/>
    <w:rsid w:val="00EA1092"/>
    <w:rsid w:val="00EA74D9"/>
    <w:rsid w:val="00EC28D4"/>
    <w:rsid w:val="00ED69B6"/>
    <w:rsid w:val="00EE24EE"/>
    <w:rsid w:val="00EE4E5D"/>
    <w:rsid w:val="00EE55C8"/>
    <w:rsid w:val="00EE685D"/>
    <w:rsid w:val="00EF4B26"/>
    <w:rsid w:val="00F0483D"/>
    <w:rsid w:val="00F07AA9"/>
    <w:rsid w:val="00F10EFE"/>
    <w:rsid w:val="00F329AE"/>
    <w:rsid w:val="00F3545D"/>
    <w:rsid w:val="00F44E3A"/>
    <w:rsid w:val="00F511B9"/>
    <w:rsid w:val="00F62BF0"/>
    <w:rsid w:val="00F81D3B"/>
    <w:rsid w:val="00F9281B"/>
    <w:rsid w:val="00FA24AE"/>
    <w:rsid w:val="00FA5AB0"/>
    <w:rsid w:val="00FB63D9"/>
    <w:rsid w:val="00FC36C8"/>
    <w:rsid w:val="00FF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C93735"/>
  <w15:docId w15:val="{84C79FBD-3B10-4B6F-A072-8683F0C5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AF1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530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6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EFA"/>
    <w:rPr>
      <w:rFonts w:ascii="Segoe UI" w:eastAsia="SimSun" w:hAnsi="Segoe UI" w:cs="Segoe UI"/>
      <w:kern w:val="1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2F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2F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2FF4"/>
    <w:rPr>
      <w:rFonts w:ascii="Calibri" w:eastAsia="SimSun" w:hAnsi="Calibri" w:cs="font283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2F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2FF4"/>
    <w:rPr>
      <w:rFonts w:ascii="Calibri" w:eastAsia="SimSun" w:hAnsi="Calibri" w:cs="font283"/>
      <w:b/>
      <w:bCs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8815C6"/>
    <w:pPr>
      <w:suppressAutoHyphens/>
    </w:pPr>
    <w:rPr>
      <w:rFonts w:ascii="Calibri" w:eastAsia="SimSun" w:hAnsi="Calibri" w:cs="font283"/>
      <w:kern w:val="1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EA1092"/>
    <w:rPr>
      <w:rFonts w:ascii="Calibri" w:eastAsia="SimSun" w:hAnsi="Calibri" w:cs="font283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3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45353-DD4A-46F0-9791-14562A92B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Konto Microsoft</cp:lastModifiedBy>
  <cp:revision>207</cp:revision>
  <dcterms:created xsi:type="dcterms:W3CDTF">2019-04-09T12:48:00Z</dcterms:created>
  <dcterms:modified xsi:type="dcterms:W3CDTF">2025-11-09T20:50:00Z</dcterms:modified>
</cp:coreProperties>
</file>